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0D3FA" w14:textId="77777777" w:rsidR="0056786A" w:rsidRPr="009615EE" w:rsidRDefault="0056786A" w:rsidP="0056786A">
      <w:pPr>
        <w:tabs>
          <w:tab w:val="left" w:pos="4274"/>
        </w:tabs>
        <w:jc w:val="center"/>
        <w:rPr>
          <w:rFonts w:eastAsia="Arial Unicode MS"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</w:t>
      </w:r>
      <w:r w:rsidRPr="009615EE">
        <w:rPr>
          <w:rFonts w:eastAsia="Arial Unicode MS" w:cs="Times New Roman"/>
          <w:b/>
          <w:bCs/>
          <w:iCs/>
          <w:sz w:val="22"/>
        </w:rPr>
        <w:t xml:space="preserve"> ZP.01.2026</w:t>
      </w:r>
    </w:p>
    <w:p w14:paraId="4BB0C036" w14:textId="77777777" w:rsidR="0056786A" w:rsidRPr="009615EE" w:rsidRDefault="0056786A" w:rsidP="0056786A">
      <w:pPr>
        <w:ind w:left="559" w:hanging="559"/>
        <w:jc w:val="center"/>
        <w:rPr>
          <w:rFonts w:cs="Times New Roman"/>
          <w:b/>
          <w:color w:val="000000"/>
          <w:sz w:val="22"/>
        </w:rPr>
      </w:pPr>
      <w:r w:rsidRPr="009615EE">
        <w:rPr>
          <w:rFonts w:cs="Times New Roman"/>
          <w:b/>
          <w:color w:val="000000"/>
          <w:sz w:val="22"/>
        </w:rPr>
        <w:t xml:space="preserve">FORMULARZ OFERTY </w:t>
      </w:r>
    </w:p>
    <w:p w14:paraId="56CABFC4" w14:textId="77777777" w:rsidR="0056786A" w:rsidRPr="009615EE" w:rsidRDefault="0056786A" w:rsidP="0056786A">
      <w:pPr>
        <w:contextualSpacing/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3B2BAE7A" w14:textId="77777777" w:rsidR="0056786A" w:rsidRPr="009615EE" w:rsidRDefault="0056786A" w:rsidP="0056786A">
      <w:pPr>
        <w:contextualSpacing/>
        <w:jc w:val="center"/>
        <w:rPr>
          <w:rFonts w:eastAsia="Calibri" w:cs="Times New Roman"/>
          <w:color w:val="000000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color w:val="000000"/>
          <w:sz w:val="22"/>
          <w:vertAlign w:val="superscript"/>
        </w:rPr>
        <w:t>– reprezentacja zgodna z wpisem do KRS/CEIDG lub pełnomocnictwem</w:t>
      </w:r>
    </w:p>
    <w:p w14:paraId="15D143DB" w14:textId="77777777" w:rsidR="0056786A" w:rsidRPr="009615EE" w:rsidRDefault="0056786A" w:rsidP="0056786A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 xml:space="preserve">działając w imieniu i na rzecz </w:t>
      </w:r>
      <w:r w:rsidRPr="009615EE">
        <w:rPr>
          <w:rFonts w:eastAsia="Calibri" w:cs="Times New Roman"/>
          <w:b/>
          <w:sz w:val="22"/>
        </w:rPr>
        <w:t>Wykonawcy</w:t>
      </w:r>
      <w:r w:rsidRPr="009615EE">
        <w:rPr>
          <w:rFonts w:eastAsia="Calibri" w:cs="Times New Roman"/>
          <w:sz w:val="22"/>
        </w:rPr>
        <w:t xml:space="preserve">: </w:t>
      </w:r>
    </w:p>
    <w:p w14:paraId="1824F19E" w14:textId="77777777" w:rsidR="0056786A" w:rsidRPr="009615EE" w:rsidRDefault="0056786A" w:rsidP="0056786A">
      <w:pPr>
        <w:contextualSpacing/>
        <w:rPr>
          <w:rFonts w:eastAsia="Calibri" w:cs="Times New Roman"/>
          <w:sz w:val="22"/>
        </w:rPr>
      </w:pPr>
    </w:p>
    <w:p w14:paraId="5C55F1B2" w14:textId="77777777" w:rsidR="0056786A" w:rsidRPr="009615EE" w:rsidRDefault="0056786A" w:rsidP="0056786A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>………………………………………………………………………………………………….</w:t>
      </w:r>
    </w:p>
    <w:p w14:paraId="68261573" w14:textId="77777777" w:rsidR="0056786A" w:rsidRPr="009615EE" w:rsidRDefault="0056786A" w:rsidP="0056786A">
      <w:pPr>
        <w:contextualSpacing/>
        <w:rPr>
          <w:rFonts w:eastAsia="Calibri" w:cs="Times New Roman"/>
          <w:sz w:val="22"/>
        </w:rPr>
      </w:pPr>
    </w:p>
    <w:p w14:paraId="1811CA2D" w14:textId="77777777" w:rsidR="0056786A" w:rsidRPr="009615EE" w:rsidRDefault="0056786A" w:rsidP="0056786A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>………………………………………………………………………………………………….</w:t>
      </w:r>
    </w:p>
    <w:p w14:paraId="7D85DB50" w14:textId="77777777" w:rsidR="0056786A" w:rsidRPr="009615EE" w:rsidRDefault="0056786A" w:rsidP="0056786A">
      <w:pPr>
        <w:contextualSpacing/>
        <w:rPr>
          <w:rFonts w:eastAsia="Calibri" w:cs="Times New Roman"/>
          <w:sz w:val="22"/>
          <w:vertAlign w:val="superscript"/>
        </w:rPr>
      </w:pPr>
      <w:r w:rsidRPr="009615EE">
        <w:rPr>
          <w:rFonts w:eastAsia="Calibri" w:cs="Times New Roman"/>
          <w:sz w:val="22"/>
          <w:vertAlign w:val="superscript"/>
        </w:rPr>
        <w:t>pełna nazwa/firma albo imię i nazwisko Wykonawcy/adres Wykonawcy*</w:t>
      </w:r>
    </w:p>
    <w:p w14:paraId="133B8A65" w14:textId="77777777" w:rsidR="0056786A" w:rsidRPr="009615EE" w:rsidRDefault="0056786A" w:rsidP="0056786A">
      <w:pPr>
        <w:spacing w:before="60" w:after="60" w:line="360" w:lineRule="auto"/>
        <w:rPr>
          <w:rFonts w:eastAsia="Times New Roman" w:cs="Times New Roman"/>
          <w:sz w:val="22"/>
        </w:rPr>
      </w:pPr>
      <w:r w:rsidRPr="009615EE">
        <w:rPr>
          <w:rFonts w:eastAsia="Times New Roman" w:cs="Times New Roman"/>
          <w:sz w:val="22"/>
        </w:rPr>
        <w:t xml:space="preserve">numer wpisu do KRS Wykonawcy </w:t>
      </w:r>
      <w:r w:rsidRPr="009615EE">
        <w:rPr>
          <w:rFonts w:eastAsia="Times New Roman" w:cs="Times New Roman"/>
          <w:sz w:val="22"/>
          <w:vertAlign w:val="superscript"/>
        </w:rPr>
        <w:t>wypełnić jeżeli dotyczy*</w:t>
      </w:r>
      <w:r w:rsidRPr="009615EE">
        <w:rPr>
          <w:rFonts w:eastAsia="Times New Roman" w:cs="Times New Roman"/>
          <w:sz w:val="22"/>
        </w:rPr>
        <w:t>…………..……….……………………</w:t>
      </w:r>
    </w:p>
    <w:p w14:paraId="6E3901C1" w14:textId="77777777" w:rsidR="0056786A" w:rsidRPr="009615EE" w:rsidRDefault="0056786A" w:rsidP="0056786A">
      <w:pPr>
        <w:spacing w:before="60" w:after="60"/>
        <w:rPr>
          <w:rFonts w:eastAsia="Times New Roman" w:cs="Times New Roman"/>
          <w:sz w:val="22"/>
        </w:rPr>
      </w:pPr>
      <w:r w:rsidRPr="009615EE">
        <w:rPr>
          <w:rFonts w:eastAsia="Times New Roman" w:cs="Times New Roman"/>
          <w:sz w:val="22"/>
        </w:rPr>
        <w:t>NIP:</w:t>
      </w:r>
      <w:r w:rsidRPr="009615EE">
        <w:rPr>
          <w:rFonts w:eastAsia="Times New Roman" w:cs="Times New Roman"/>
          <w:color w:val="808080"/>
          <w:sz w:val="22"/>
        </w:rPr>
        <w:t xml:space="preserve"> |___|___|___|___|___|___|___|___|___|___|*</w:t>
      </w:r>
      <w:r w:rsidRPr="009615EE">
        <w:rPr>
          <w:rFonts w:eastAsia="Times New Roman" w:cs="Times New Roman"/>
          <w:sz w:val="22"/>
        </w:rPr>
        <w:t xml:space="preserve">    REGON </w:t>
      </w:r>
      <w:r w:rsidRPr="009615EE">
        <w:rPr>
          <w:rFonts w:eastAsia="Times New Roman" w:cs="Times New Roman"/>
          <w:color w:val="808080"/>
          <w:sz w:val="22"/>
        </w:rPr>
        <w:t>|___|___|___|___|___|___|___|___|___|</w:t>
      </w:r>
      <w:r w:rsidRPr="009615EE">
        <w:rPr>
          <w:rFonts w:eastAsia="Times New Roman" w:cs="Times New Roman"/>
          <w:sz w:val="22"/>
          <w:vertAlign w:val="superscript"/>
        </w:rPr>
        <w:t>*</w:t>
      </w:r>
    </w:p>
    <w:p w14:paraId="1C054ABE" w14:textId="77777777" w:rsidR="0056786A" w:rsidRPr="009615EE" w:rsidRDefault="0056786A" w:rsidP="0056786A">
      <w:pPr>
        <w:rPr>
          <w:rFonts w:eastAsia="Times New Roman" w:cs="Times New Roman"/>
          <w:sz w:val="22"/>
          <w:vertAlign w:val="superscript"/>
        </w:rPr>
      </w:pPr>
      <w:r w:rsidRPr="009615EE">
        <w:rPr>
          <w:rFonts w:eastAsia="Calibri" w:cs="Times New Roman"/>
          <w:color w:val="000000"/>
          <w:sz w:val="22"/>
          <w:vertAlign w:val="superscript"/>
        </w:rPr>
        <w:t>* W przypadku gdy ofertę składają Wykonawcy wspólnie ubiegający się o udzielenie zamówienia podać nazwy/firmy, adresy, numery wpisu do KRS, numery NIP/REGON każdego z Wykonawców.</w:t>
      </w:r>
      <w:r w:rsidRPr="009615EE">
        <w:rPr>
          <w:rFonts w:eastAsia="Times New Roman" w:cs="Times New Roman"/>
          <w:sz w:val="22"/>
          <w:vertAlign w:val="superscript"/>
        </w:rPr>
        <w:t xml:space="preserve"> </w:t>
      </w:r>
    </w:p>
    <w:p w14:paraId="121117CB" w14:textId="77777777" w:rsidR="0056786A" w:rsidRPr="009615EE" w:rsidRDefault="0056786A" w:rsidP="0056786A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  <w:r w:rsidRPr="009615EE">
        <w:rPr>
          <w:rFonts w:eastAsia="Arial" w:cs="Times New Roman"/>
          <w:color w:val="000000"/>
          <w:sz w:val="22"/>
          <w:lang w:eastAsia="pl-PL"/>
        </w:rPr>
        <w:t>Nr telefonu …………………………       e-mail ……………………………………..</w:t>
      </w:r>
    </w:p>
    <w:p w14:paraId="34CA8623" w14:textId="77777777" w:rsidR="0056786A" w:rsidRPr="009615EE" w:rsidRDefault="0056786A" w:rsidP="0056786A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</w:p>
    <w:p w14:paraId="5888B9D1" w14:textId="77777777" w:rsidR="0056786A" w:rsidRPr="009615EE" w:rsidRDefault="0056786A" w:rsidP="0056786A">
      <w:pPr>
        <w:tabs>
          <w:tab w:val="center" w:pos="1701"/>
          <w:tab w:val="center" w:pos="7938"/>
        </w:tabs>
        <w:jc w:val="center"/>
        <w:rPr>
          <w:rFonts w:eastAsia="Arial" w:cs="Times New Roman"/>
          <w:color w:val="000000"/>
          <w:sz w:val="22"/>
          <w:lang w:eastAsia="pl-PL"/>
        </w:rPr>
      </w:pPr>
      <w:r w:rsidRPr="009615EE">
        <w:rPr>
          <w:rFonts w:eastAsia="Arial" w:cs="Times New Roman"/>
          <w:color w:val="000000"/>
          <w:sz w:val="22"/>
          <w:lang w:eastAsia="pl-PL"/>
        </w:rPr>
        <w:t>przystępując do udziału w postępowaniu o udzielenie zamówienia publicznego</w:t>
      </w:r>
      <w:r w:rsidRPr="009615EE">
        <w:rPr>
          <w:rFonts w:eastAsia="Arial Unicode MS" w:cs="Times New Roman"/>
          <w:color w:val="000000"/>
          <w:sz w:val="22"/>
          <w:lang w:eastAsia="pl-PL"/>
        </w:rPr>
        <w:t xml:space="preserve"> </w:t>
      </w:r>
      <w:r w:rsidRPr="009615EE">
        <w:rPr>
          <w:rFonts w:eastAsia="Arial" w:cs="Times New Roman"/>
          <w:color w:val="000000"/>
          <w:sz w:val="22"/>
          <w:lang w:eastAsia="pl-PL"/>
        </w:rPr>
        <w:t xml:space="preserve">dotyczącego </w:t>
      </w:r>
    </w:p>
    <w:p w14:paraId="104D5D3F" w14:textId="77777777" w:rsidR="0056786A" w:rsidRPr="009615EE" w:rsidRDefault="0056786A" w:rsidP="0056786A">
      <w:pPr>
        <w:tabs>
          <w:tab w:val="center" w:pos="1701"/>
          <w:tab w:val="center" w:pos="7938"/>
        </w:tabs>
        <w:jc w:val="center"/>
        <w:rPr>
          <w:rFonts w:cs="Times New Roman"/>
          <w:sz w:val="22"/>
        </w:rPr>
      </w:pPr>
    </w:p>
    <w:p w14:paraId="02FEF6F5" w14:textId="77777777" w:rsidR="0056786A" w:rsidRPr="009615EE" w:rsidRDefault="0056786A" w:rsidP="0056786A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0A54C9E8" w14:textId="77777777" w:rsidR="0056786A" w:rsidRPr="009615EE" w:rsidRDefault="0056786A" w:rsidP="0056786A">
      <w:pPr>
        <w:spacing w:before="100" w:beforeAutospacing="1"/>
        <w:rPr>
          <w:rFonts w:eastAsia="Times New Roman" w:cs="Times New Roman"/>
          <w:color w:val="000000"/>
          <w:sz w:val="22"/>
        </w:rPr>
      </w:pPr>
      <w:r w:rsidRPr="009615EE">
        <w:rPr>
          <w:rFonts w:eastAsia="Times New Roman" w:cs="Times New Roman"/>
          <w:color w:val="000000"/>
          <w:sz w:val="22"/>
        </w:rPr>
        <w:t>składam(y) niniejszą ofertę na:</w:t>
      </w:r>
    </w:p>
    <w:p w14:paraId="71D285E6" w14:textId="77777777" w:rsidR="0056786A" w:rsidRPr="009615EE" w:rsidRDefault="0056786A" w:rsidP="0056786A">
      <w:pPr>
        <w:jc w:val="center"/>
        <w:rPr>
          <w:rFonts w:eastAsia="Arial" w:cs="Times New Roman"/>
          <w:b/>
          <w:bCs/>
          <w:color w:val="000000"/>
          <w:sz w:val="22"/>
          <w:u w:val="single"/>
        </w:rPr>
      </w:pPr>
      <w:r w:rsidRPr="009615EE">
        <w:rPr>
          <w:rFonts w:eastAsia="Arial" w:cs="Times New Roman"/>
          <w:b/>
          <w:bCs/>
          <w:color w:val="000000"/>
          <w:sz w:val="22"/>
        </w:rPr>
        <w:t>FORMULARZ CENOWY</w:t>
      </w:r>
    </w:p>
    <w:p w14:paraId="3467B75E" w14:textId="77777777" w:rsidR="0056786A" w:rsidRPr="009615EE" w:rsidRDefault="0056786A" w:rsidP="0056786A">
      <w:pPr>
        <w:jc w:val="center"/>
        <w:rPr>
          <w:rFonts w:cs="Times New Roman"/>
          <w:b/>
          <w:sz w:val="22"/>
        </w:rPr>
      </w:pPr>
      <w:r w:rsidRPr="009615EE">
        <w:rPr>
          <w:rFonts w:eastAsia="Arial" w:cs="Times New Roman"/>
          <w:b/>
          <w:bCs/>
          <w:color w:val="000000"/>
          <w:sz w:val="22"/>
        </w:rPr>
        <w:t xml:space="preserve">Zestaw nr 2 – </w:t>
      </w:r>
      <w:r w:rsidRPr="009615EE">
        <w:rPr>
          <w:rFonts w:eastAsia="Times New Roman" w:cs="Times New Roman"/>
          <w:b/>
          <w:kern w:val="0"/>
          <w:sz w:val="22"/>
        </w:rPr>
        <w:t>Mięso, wędliny</w:t>
      </w:r>
    </w:p>
    <w:p w14:paraId="09F24E38" w14:textId="77777777" w:rsidR="0056786A" w:rsidRPr="009615EE" w:rsidRDefault="0056786A" w:rsidP="0056786A">
      <w:pPr>
        <w:spacing w:beforeAutospacing="1" w:line="102" w:lineRule="atLeast"/>
        <w:rPr>
          <w:rFonts w:eastAsia="Times New Roman" w:cs="Times New Roman"/>
          <w:color w:val="000000"/>
          <w:sz w:val="22"/>
        </w:rPr>
      </w:pPr>
      <w:r w:rsidRPr="009615EE">
        <w:rPr>
          <w:rFonts w:eastAsia="Times New Roman" w:cs="Times New Roman"/>
          <w:color w:val="000000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7"/>
        <w:gridCol w:w="2081"/>
        <w:gridCol w:w="1209"/>
        <w:gridCol w:w="662"/>
        <w:gridCol w:w="701"/>
        <w:gridCol w:w="1912"/>
        <w:gridCol w:w="1910"/>
      </w:tblGrid>
      <w:tr w:rsidR="0056786A" w:rsidRPr="009615EE" w14:paraId="5FF186D2" w14:textId="77777777" w:rsidTr="00515AE8">
        <w:tc>
          <w:tcPr>
            <w:tcW w:w="324" w:type="pct"/>
            <w:hideMark/>
          </w:tcPr>
          <w:p w14:paraId="2FAF6F3F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Lp.   </w:t>
            </w:r>
          </w:p>
        </w:tc>
        <w:tc>
          <w:tcPr>
            <w:tcW w:w="1148" w:type="pct"/>
            <w:hideMark/>
          </w:tcPr>
          <w:p w14:paraId="784B8080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Nazwa Towaru </w:t>
            </w:r>
          </w:p>
        </w:tc>
        <w:tc>
          <w:tcPr>
            <w:tcW w:w="667" w:type="pct"/>
            <w:hideMark/>
          </w:tcPr>
          <w:p w14:paraId="038DACAF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Kod CPV</w:t>
            </w:r>
          </w:p>
        </w:tc>
        <w:tc>
          <w:tcPr>
            <w:tcW w:w="365" w:type="pct"/>
            <w:hideMark/>
          </w:tcPr>
          <w:p w14:paraId="6D26648D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J.m.</w:t>
            </w:r>
          </w:p>
        </w:tc>
        <w:tc>
          <w:tcPr>
            <w:tcW w:w="387" w:type="pct"/>
            <w:hideMark/>
          </w:tcPr>
          <w:p w14:paraId="74EC7127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Ilość</w:t>
            </w:r>
          </w:p>
        </w:tc>
        <w:tc>
          <w:tcPr>
            <w:tcW w:w="1055" w:type="pct"/>
          </w:tcPr>
          <w:p w14:paraId="2DBDCFCB" w14:textId="77777777" w:rsidR="0056786A" w:rsidRPr="009615EE" w:rsidRDefault="0056786A" w:rsidP="00515AE8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1054" w:type="pct"/>
          </w:tcPr>
          <w:p w14:paraId="65D96481" w14:textId="77777777" w:rsidR="0056786A" w:rsidRPr="009615EE" w:rsidRDefault="0056786A" w:rsidP="00515AE8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56786A" w:rsidRPr="009615EE" w14:paraId="03BF3683" w14:textId="77777777" w:rsidTr="00515AE8">
        <w:tc>
          <w:tcPr>
            <w:tcW w:w="324" w:type="pct"/>
            <w:hideMark/>
          </w:tcPr>
          <w:p w14:paraId="4FCE1DF3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148" w:type="pct"/>
            <w:hideMark/>
          </w:tcPr>
          <w:p w14:paraId="315FD03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667" w:type="pct"/>
            <w:hideMark/>
          </w:tcPr>
          <w:p w14:paraId="43C2A445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365" w:type="pct"/>
            <w:hideMark/>
          </w:tcPr>
          <w:p w14:paraId="1D24B4F3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387" w:type="pct"/>
            <w:hideMark/>
          </w:tcPr>
          <w:p w14:paraId="243E858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55" w:type="pct"/>
          </w:tcPr>
          <w:p w14:paraId="0D945452" w14:textId="77777777" w:rsidR="0056786A" w:rsidRPr="009615EE" w:rsidRDefault="0056786A" w:rsidP="00515AE8">
            <w:pPr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1054" w:type="pct"/>
          </w:tcPr>
          <w:p w14:paraId="0E7398F2" w14:textId="77777777" w:rsidR="0056786A" w:rsidRPr="009615EE" w:rsidRDefault="0056786A" w:rsidP="00515AE8">
            <w:pPr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7</w:t>
            </w:r>
          </w:p>
        </w:tc>
      </w:tr>
      <w:tr w:rsidR="0056786A" w:rsidRPr="009615EE" w14:paraId="3981391C" w14:textId="77777777" w:rsidTr="00515AE8">
        <w:tc>
          <w:tcPr>
            <w:tcW w:w="324" w:type="pct"/>
            <w:hideMark/>
          </w:tcPr>
          <w:p w14:paraId="599AF4B6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148" w:type="pct"/>
          </w:tcPr>
          <w:p w14:paraId="28AAE20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BOCZEK SUROWY WIEPRZOWY - świeży </w:t>
            </w:r>
            <w:r w:rsidRPr="009615EE">
              <w:rPr>
                <w:color w:val="000000"/>
                <w:sz w:val="22"/>
                <w:szCs w:val="22"/>
                <w:lang w:eastAsia="zh-CN"/>
              </w:rPr>
              <w:t xml:space="preserve">bez żeber i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3EAD0BD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15110000-8</w:t>
            </w:r>
          </w:p>
        </w:tc>
        <w:tc>
          <w:tcPr>
            <w:tcW w:w="365" w:type="pct"/>
            <w:noWrap/>
            <w:hideMark/>
          </w:tcPr>
          <w:p w14:paraId="0FAB2765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341318B2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25</w:t>
            </w:r>
          </w:p>
        </w:tc>
        <w:tc>
          <w:tcPr>
            <w:tcW w:w="1055" w:type="pct"/>
          </w:tcPr>
          <w:p w14:paraId="5BA737AF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3910184E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0D51B721" w14:textId="77777777" w:rsidTr="00515AE8">
        <w:tc>
          <w:tcPr>
            <w:tcW w:w="324" w:type="pct"/>
            <w:hideMark/>
          </w:tcPr>
          <w:p w14:paraId="2D78B9AB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148" w:type="pct"/>
          </w:tcPr>
          <w:p w14:paraId="0B77AE70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Mostki wędzone wieprzowe</w:t>
            </w:r>
          </w:p>
          <w:p w14:paraId="096BC5F3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0695A4CB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15111000-1</w:t>
            </w:r>
          </w:p>
        </w:tc>
        <w:tc>
          <w:tcPr>
            <w:tcW w:w="365" w:type="pct"/>
            <w:noWrap/>
            <w:hideMark/>
          </w:tcPr>
          <w:p w14:paraId="35DFA4FD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FC93BF3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38</w:t>
            </w:r>
          </w:p>
        </w:tc>
        <w:tc>
          <w:tcPr>
            <w:tcW w:w="1055" w:type="pct"/>
          </w:tcPr>
          <w:p w14:paraId="460DC267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18E7BD31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49B2A99F" w14:textId="77777777" w:rsidTr="00515AE8">
        <w:tc>
          <w:tcPr>
            <w:tcW w:w="324" w:type="pct"/>
            <w:hideMark/>
          </w:tcPr>
          <w:p w14:paraId="12EB148E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148" w:type="pct"/>
          </w:tcPr>
          <w:p w14:paraId="5F803B77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Karkówka wieprzowa (bez kości).</w:t>
            </w:r>
          </w:p>
          <w:p w14:paraId="557620B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2FD105B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15120000-5</w:t>
            </w:r>
          </w:p>
        </w:tc>
        <w:tc>
          <w:tcPr>
            <w:tcW w:w="365" w:type="pct"/>
            <w:noWrap/>
            <w:hideMark/>
          </w:tcPr>
          <w:p w14:paraId="00D3ED2F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D3ED90C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350</w:t>
            </w:r>
          </w:p>
        </w:tc>
        <w:tc>
          <w:tcPr>
            <w:tcW w:w="1055" w:type="pct"/>
          </w:tcPr>
          <w:p w14:paraId="4F198B4F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220234DC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21D68361" w14:textId="77777777" w:rsidTr="00515AE8">
        <w:tc>
          <w:tcPr>
            <w:tcW w:w="324" w:type="pct"/>
            <w:hideMark/>
          </w:tcPr>
          <w:p w14:paraId="66222076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4</w:t>
            </w:r>
          </w:p>
        </w:tc>
        <w:tc>
          <w:tcPr>
            <w:tcW w:w="1148" w:type="pct"/>
          </w:tcPr>
          <w:p w14:paraId="464437B1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SCHAB WIEPRZOWY BEZ KOŚCI</w:t>
            </w:r>
          </w:p>
          <w:p w14:paraId="42195F9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6273DE1E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15121000-2</w:t>
            </w:r>
          </w:p>
        </w:tc>
        <w:tc>
          <w:tcPr>
            <w:tcW w:w="365" w:type="pct"/>
            <w:noWrap/>
            <w:hideMark/>
          </w:tcPr>
          <w:p w14:paraId="121D17B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01229F45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520</w:t>
            </w:r>
          </w:p>
        </w:tc>
        <w:tc>
          <w:tcPr>
            <w:tcW w:w="1055" w:type="pct"/>
          </w:tcPr>
          <w:p w14:paraId="2844D5DC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73CD30D0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00259BB7" w14:textId="77777777" w:rsidTr="00515AE8">
        <w:tc>
          <w:tcPr>
            <w:tcW w:w="324" w:type="pct"/>
            <w:hideMark/>
          </w:tcPr>
          <w:p w14:paraId="3D7ADA02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148" w:type="pct"/>
          </w:tcPr>
          <w:p w14:paraId="2D0A5A4A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SZYNKA WIEPRZOWA - bez kości.</w:t>
            </w:r>
          </w:p>
          <w:p w14:paraId="0136A16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27D9A735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15122000-9</w:t>
            </w:r>
          </w:p>
        </w:tc>
        <w:tc>
          <w:tcPr>
            <w:tcW w:w="365" w:type="pct"/>
            <w:noWrap/>
            <w:hideMark/>
          </w:tcPr>
          <w:p w14:paraId="63F0731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1A7C5911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750</w:t>
            </w:r>
          </w:p>
        </w:tc>
        <w:tc>
          <w:tcPr>
            <w:tcW w:w="1055" w:type="pct"/>
          </w:tcPr>
          <w:p w14:paraId="2F71AE34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3734D03E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60DA363D" w14:textId="77777777" w:rsidTr="00515AE8">
        <w:tc>
          <w:tcPr>
            <w:tcW w:w="324" w:type="pct"/>
            <w:hideMark/>
          </w:tcPr>
          <w:p w14:paraId="3DD3700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1148" w:type="pct"/>
          </w:tcPr>
          <w:p w14:paraId="737CBCDD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ŁOPATKA WIEPRZOWA - bez kości.</w:t>
            </w:r>
          </w:p>
          <w:p w14:paraId="1366651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5A41187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15123000-6</w:t>
            </w:r>
          </w:p>
        </w:tc>
        <w:tc>
          <w:tcPr>
            <w:tcW w:w="365" w:type="pct"/>
            <w:noWrap/>
            <w:hideMark/>
          </w:tcPr>
          <w:p w14:paraId="0E5489C4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C35D355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450</w:t>
            </w:r>
          </w:p>
        </w:tc>
        <w:tc>
          <w:tcPr>
            <w:tcW w:w="1055" w:type="pct"/>
          </w:tcPr>
          <w:p w14:paraId="17F94763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51345CD5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67D020DF" w14:textId="77777777" w:rsidTr="00515AE8">
        <w:tc>
          <w:tcPr>
            <w:tcW w:w="324" w:type="pct"/>
            <w:hideMark/>
          </w:tcPr>
          <w:p w14:paraId="2E5F9A5A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148" w:type="pct"/>
          </w:tcPr>
          <w:p w14:paraId="24B14085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ŻEBERKA WIEPRZOWE EXTRA </w:t>
            </w:r>
          </w:p>
          <w:p w14:paraId="3F04EF4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3B5C6324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15124000-3</w:t>
            </w:r>
          </w:p>
        </w:tc>
        <w:tc>
          <w:tcPr>
            <w:tcW w:w="365" w:type="pct"/>
            <w:noWrap/>
            <w:hideMark/>
          </w:tcPr>
          <w:p w14:paraId="62542894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1A5A110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55</w:t>
            </w:r>
          </w:p>
        </w:tc>
        <w:tc>
          <w:tcPr>
            <w:tcW w:w="1055" w:type="pct"/>
          </w:tcPr>
          <w:p w14:paraId="5A20C0D9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35931D19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6F01D640" w14:textId="77777777" w:rsidTr="00515AE8">
        <w:tc>
          <w:tcPr>
            <w:tcW w:w="324" w:type="pct"/>
            <w:hideMark/>
          </w:tcPr>
          <w:p w14:paraId="3689EE3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1148" w:type="pct"/>
          </w:tcPr>
          <w:p w14:paraId="6484A0B3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Parówki z szynki </w:t>
            </w:r>
          </w:p>
          <w:p w14:paraId="4F15E25F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1b do SWZ oraz załącznikiem do wzoru umowy będącej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załącznikiem nr 4 do SWZ</w:t>
            </w:r>
          </w:p>
        </w:tc>
        <w:tc>
          <w:tcPr>
            <w:tcW w:w="667" w:type="pct"/>
            <w:hideMark/>
          </w:tcPr>
          <w:p w14:paraId="159A2D35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15125000-0</w:t>
            </w:r>
          </w:p>
        </w:tc>
        <w:tc>
          <w:tcPr>
            <w:tcW w:w="365" w:type="pct"/>
            <w:noWrap/>
            <w:hideMark/>
          </w:tcPr>
          <w:p w14:paraId="56C503CC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F2F9621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80</w:t>
            </w:r>
          </w:p>
        </w:tc>
        <w:tc>
          <w:tcPr>
            <w:tcW w:w="1055" w:type="pct"/>
          </w:tcPr>
          <w:p w14:paraId="3F9F54D8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5E86A8AD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0BDC9F72" w14:textId="77777777" w:rsidTr="00515AE8">
        <w:tc>
          <w:tcPr>
            <w:tcW w:w="324" w:type="pct"/>
            <w:hideMark/>
          </w:tcPr>
          <w:p w14:paraId="34855A8C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148" w:type="pct"/>
          </w:tcPr>
          <w:p w14:paraId="7AEF8C17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Polędwica sopocka (wędzona, parzona)</w:t>
            </w:r>
          </w:p>
          <w:p w14:paraId="52DE4963" w14:textId="77777777" w:rsidR="0056786A" w:rsidRPr="009615EE" w:rsidRDefault="0056786A" w:rsidP="00515AE8">
            <w:pPr>
              <w:spacing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34B23EB2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15126000-7</w:t>
            </w:r>
          </w:p>
        </w:tc>
        <w:tc>
          <w:tcPr>
            <w:tcW w:w="365" w:type="pct"/>
            <w:noWrap/>
            <w:hideMark/>
          </w:tcPr>
          <w:p w14:paraId="351C037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0EBCB230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55" w:type="pct"/>
          </w:tcPr>
          <w:p w14:paraId="780C8E63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14BF5997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3A11ACE8" w14:textId="77777777" w:rsidTr="00515AE8">
        <w:tc>
          <w:tcPr>
            <w:tcW w:w="324" w:type="pct"/>
            <w:hideMark/>
          </w:tcPr>
          <w:p w14:paraId="29DD84A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1148" w:type="pct"/>
          </w:tcPr>
          <w:p w14:paraId="3235A80C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Wołowina szponder</w:t>
            </w:r>
          </w:p>
          <w:p w14:paraId="4F7C977F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79CCB362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15127000-4</w:t>
            </w:r>
          </w:p>
        </w:tc>
        <w:tc>
          <w:tcPr>
            <w:tcW w:w="365" w:type="pct"/>
            <w:noWrap/>
            <w:hideMark/>
          </w:tcPr>
          <w:p w14:paraId="3D0AA50C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C6A8D4E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055" w:type="pct"/>
          </w:tcPr>
          <w:p w14:paraId="7EBBE244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08E4515A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448258E3" w14:textId="77777777" w:rsidTr="00515AE8">
        <w:tc>
          <w:tcPr>
            <w:tcW w:w="324" w:type="pct"/>
            <w:hideMark/>
          </w:tcPr>
          <w:p w14:paraId="5323177F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1148" w:type="pct"/>
          </w:tcPr>
          <w:p w14:paraId="04494D77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Ligawa</w:t>
            </w:r>
            <w:proofErr w:type="spellEnd"/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 wołowa – świeża</w:t>
            </w:r>
          </w:p>
          <w:p w14:paraId="0B2D780B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 opisem przedmiotu zamówienia stanowiącym załącznik nr 1b do SWZ oraz załącznikiem do wzoru umowy będącej załącznikiem nr 4 do SWZ</w:t>
            </w:r>
            <w:r w:rsidRPr="009615EE">
              <w:rPr>
                <w:color w:val="000000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667" w:type="pct"/>
            <w:hideMark/>
          </w:tcPr>
          <w:p w14:paraId="6A62FF1B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15128000-1</w:t>
            </w:r>
          </w:p>
        </w:tc>
        <w:tc>
          <w:tcPr>
            <w:tcW w:w="365" w:type="pct"/>
            <w:noWrap/>
            <w:hideMark/>
          </w:tcPr>
          <w:p w14:paraId="72E1A917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5620C1FA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420</w:t>
            </w:r>
          </w:p>
        </w:tc>
        <w:tc>
          <w:tcPr>
            <w:tcW w:w="1055" w:type="pct"/>
          </w:tcPr>
          <w:p w14:paraId="41BE7FF1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443F1E83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42409315" w14:textId="77777777" w:rsidTr="00515AE8">
        <w:tc>
          <w:tcPr>
            <w:tcW w:w="324" w:type="pct"/>
            <w:hideMark/>
          </w:tcPr>
          <w:p w14:paraId="5798D96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1148" w:type="pct"/>
          </w:tcPr>
          <w:p w14:paraId="1DD81AB5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Boczek wędzony klasy S,E.</w:t>
            </w:r>
            <w:r w:rsidRPr="009615EE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</w:p>
          <w:p w14:paraId="06855BA3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45193370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15129000-8</w:t>
            </w:r>
          </w:p>
        </w:tc>
        <w:tc>
          <w:tcPr>
            <w:tcW w:w="365" w:type="pct"/>
            <w:noWrap/>
            <w:hideMark/>
          </w:tcPr>
          <w:p w14:paraId="72D7248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42A05A61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35</w:t>
            </w:r>
          </w:p>
        </w:tc>
        <w:tc>
          <w:tcPr>
            <w:tcW w:w="1055" w:type="pct"/>
          </w:tcPr>
          <w:p w14:paraId="1CB81C46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5E216585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415399B3" w14:textId="77777777" w:rsidTr="00515AE8">
        <w:tc>
          <w:tcPr>
            <w:tcW w:w="324" w:type="pct"/>
            <w:hideMark/>
          </w:tcPr>
          <w:p w14:paraId="42575875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13</w:t>
            </w:r>
          </w:p>
        </w:tc>
        <w:tc>
          <w:tcPr>
            <w:tcW w:w="1148" w:type="pct"/>
          </w:tcPr>
          <w:p w14:paraId="2BE95373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Kiełbasa z cielęciną </w:t>
            </w:r>
          </w:p>
          <w:p w14:paraId="31333F8A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1619660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15130000-1</w:t>
            </w:r>
          </w:p>
        </w:tc>
        <w:tc>
          <w:tcPr>
            <w:tcW w:w="365" w:type="pct"/>
            <w:noWrap/>
            <w:hideMark/>
          </w:tcPr>
          <w:p w14:paraId="676BECAA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32631298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55" w:type="pct"/>
          </w:tcPr>
          <w:p w14:paraId="1DCD2D15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63474CA1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47FC60DE" w14:textId="77777777" w:rsidTr="00515AE8">
        <w:tc>
          <w:tcPr>
            <w:tcW w:w="324" w:type="pct"/>
            <w:hideMark/>
          </w:tcPr>
          <w:p w14:paraId="3F3C405E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14</w:t>
            </w:r>
          </w:p>
        </w:tc>
        <w:tc>
          <w:tcPr>
            <w:tcW w:w="1148" w:type="pct"/>
          </w:tcPr>
          <w:p w14:paraId="057E35E9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Kiełbasa biała parzona extra</w:t>
            </w:r>
          </w:p>
          <w:p w14:paraId="55E6E45D" w14:textId="77777777" w:rsidR="0056786A" w:rsidRPr="009615EE" w:rsidRDefault="0056786A" w:rsidP="00515AE8">
            <w:pPr>
              <w:spacing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15D3B0E2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15131000-8</w:t>
            </w:r>
          </w:p>
        </w:tc>
        <w:tc>
          <w:tcPr>
            <w:tcW w:w="365" w:type="pct"/>
            <w:noWrap/>
            <w:hideMark/>
          </w:tcPr>
          <w:p w14:paraId="7535938F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236ABD67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98</w:t>
            </w:r>
          </w:p>
        </w:tc>
        <w:tc>
          <w:tcPr>
            <w:tcW w:w="1055" w:type="pct"/>
          </w:tcPr>
          <w:p w14:paraId="50F0D3FC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420153E5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355F48CA" w14:textId="77777777" w:rsidTr="00515AE8">
        <w:tc>
          <w:tcPr>
            <w:tcW w:w="324" w:type="pct"/>
            <w:hideMark/>
          </w:tcPr>
          <w:p w14:paraId="381CF4F9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148" w:type="pct"/>
          </w:tcPr>
          <w:p w14:paraId="49EEC382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Kiełbasa podwawelska</w:t>
            </w:r>
          </w:p>
          <w:p w14:paraId="67CF1DE7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0FBB124B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15132000-5</w:t>
            </w:r>
          </w:p>
        </w:tc>
        <w:tc>
          <w:tcPr>
            <w:tcW w:w="365" w:type="pct"/>
            <w:noWrap/>
            <w:hideMark/>
          </w:tcPr>
          <w:p w14:paraId="16B985E4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6652299B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130</w:t>
            </w:r>
          </w:p>
        </w:tc>
        <w:tc>
          <w:tcPr>
            <w:tcW w:w="1055" w:type="pct"/>
          </w:tcPr>
          <w:p w14:paraId="79131ED5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6D92D76C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6B5E4EB9" w14:textId="77777777" w:rsidTr="00515AE8">
        <w:tc>
          <w:tcPr>
            <w:tcW w:w="324" w:type="pct"/>
            <w:hideMark/>
          </w:tcPr>
          <w:p w14:paraId="23783F4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1148" w:type="pct"/>
          </w:tcPr>
          <w:p w14:paraId="57207516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Kiełbasa dobra, kiełbasa wieprzowa średnio rozdrobniona wędzona, parzona.</w:t>
            </w:r>
          </w:p>
          <w:p w14:paraId="1338B538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018CF239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15133000-2</w:t>
            </w:r>
          </w:p>
        </w:tc>
        <w:tc>
          <w:tcPr>
            <w:tcW w:w="365" w:type="pct"/>
            <w:noWrap/>
            <w:hideMark/>
          </w:tcPr>
          <w:p w14:paraId="1735361F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6F6A0CB1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130</w:t>
            </w:r>
          </w:p>
        </w:tc>
        <w:tc>
          <w:tcPr>
            <w:tcW w:w="1055" w:type="pct"/>
          </w:tcPr>
          <w:p w14:paraId="5275C7F1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0B843E7F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4B2F7459" w14:textId="77777777" w:rsidTr="00515AE8">
        <w:tc>
          <w:tcPr>
            <w:tcW w:w="324" w:type="pct"/>
            <w:hideMark/>
          </w:tcPr>
          <w:p w14:paraId="1BFEFF14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1148" w:type="pct"/>
          </w:tcPr>
          <w:p w14:paraId="208C5D16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Kabanosy wieprzowe 120g</w:t>
            </w:r>
          </w:p>
          <w:p w14:paraId="43DBDF05" w14:textId="77777777" w:rsidR="0056786A" w:rsidRPr="009615EE" w:rsidRDefault="0056786A" w:rsidP="00515AE8">
            <w:pPr>
              <w:spacing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1b do 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6507AE56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15134000-9</w:t>
            </w:r>
          </w:p>
        </w:tc>
        <w:tc>
          <w:tcPr>
            <w:tcW w:w="365" w:type="pct"/>
            <w:noWrap/>
            <w:hideMark/>
          </w:tcPr>
          <w:p w14:paraId="72B80C2E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19B832FB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1055" w:type="pct"/>
          </w:tcPr>
          <w:p w14:paraId="4A887ACF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70DC36CE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7D179E2F" w14:textId="77777777" w:rsidTr="00515AE8">
        <w:tc>
          <w:tcPr>
            <w:tcW w:w="324" w:type="pct"/>
            <w:hideMark/>
          </w:tcPr>
          <w:p w14:paraId="768F4961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148" w:type="pct"/>
          </w:tcPr>
          <w:p w14:paraId="71FF0047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zh-CN"/>
              </w:rPr>
              <w:t>S</w:t>
            </w: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zynka wieprzowa wędzona parzona. Produkt w siatce nie jadalnej (100g produktu otrzymany ze 112 g szynki)</w:t>
            </w:r>
          </w:p>
          <w:p w14:paraId="5EBA8F50" w14:textId="77777777" w:rsidR="0056786A" w:rsidRPr="009615EE" w:rsidRDefault="0056786A" w:rsidP="00515AE8">
            <w:pPr>
              <w:spacing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1b do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SWZ oraz załącznikiem do wzoru umowy będącej załącznikiem nr 4 do SWZ</w:t>
            </w:r>
          </w:p>
        </w:tc>
        <w:tc>
          <w:tcPr>
            <w:tcW w:w="667" w:type="pct"/>
            <w:hideMark/>
          </w:tcPr>
          <w:p w14:paraId="3618E314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lastRenderedPageBreak/>
              <w:t>15135000-6</w:t>
            </w:r>
          </w:p>
        </w:tc>
        <w:tc>
          <w:tcPr>
            <w:tcW w:w="365" w:type="pct"/>
            <w:noWrap/>
            <w:hideMark/>
          </w:tcPr>
          <w:p w14:paraId="73CC4922" w14:textId="77777777" w:rsidR="0056786A" w:rsidRPr="009615EE" w:rsidRDefault="0056786A" w:rsidP="00515AE8">
            <w:pPr>
              <w:spacing w:after="160" w:line="259" w:lineRule="auto"/>
              <w:rPr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387" w:type="pct"/>
            <w:hideMark/>
          </w:tcPr>
          <w:p w14:paraId="7F1E9981" w14:textId="77777777" w:rsidR="0056786A" w:rsidRPr="009615EE" w:rsidRDefault="0056786A" w:rsidP="00515AE8">
            <w:pPr>
              <w:spacing w:after="160" w:line="259" w:lineRule="auto"/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1055" w:type="pct"/>
          </w:tcPr>
          <w:p w14:paraId="53F3E951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4" w:type="pct"/>
          </w:tcPr>
          <w:p w14:paraId="4F4AA137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56786A" w:rsidRPr="009615EE" w14:paraId="51433CEB" w14:textId="77777777" w:rsidTr="00515AE8">
        <w:tc>
          <w:tcPr>
            <w:tcW w:w="3946" w:type="pct"/>
            <w:gridSpan w:val="6"/>
          </w:tcPr>
          <w:p w14:paraId="0E1C5DCC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1-6)</w:t>
            </w:r>
          </w:p>
        </w:tc>
        <w:tc>
          <w:tcPr>
            <w:tcW w:w="1054" w:type="pct"/>
          </w:tcPr>
          <w:p w14:paraId="71472429" w14:textId="77777777" w:rsidR="0056786A" w:rsidRPr="009615EE" w:rsidRDefault="0056786A" w:rsidP="00515AE8">
            <w:pPr>
              <w:rPr>
                <w:b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</w:tbl>
    <w:p w14:paraId="1B84DF50" w14:textId="77777777" w:rsidR="0056786A" w:rsidRPr="009615EE" w:rsidRDefault="0056786A" w:rsidP="0056786A">
      <w:pPr>
        <w:rPr>
          <w:rFonts w:eastAsia="Aptos" w:cs="Times New Roman"/>
          <w:sz w:val="22"/>
          <w14:ligatures w14:val="none"/>
        </w:rPr>
      </w:pPr>
    </w:p>
    <w:p w14:paraId="5377AEAB" w14:textId="77777777" w:rsidR="0056786A" w:rsidRPr="009615EE" w:rsidRDefault="0056786A" w:rsidP="0056786A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3174AF36" w14:textId="77777777" w:rsidR="0056786A" w:rsidRPr="009615EE" w:rsidRDefault="0056786A" w:rsidP="0056786A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64728355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</w:p>
    <w:p w14:paraId="1825301E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65B3B960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3ADB86D8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2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12D0E6AF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732E95B9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5D32C55A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7FCA044E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–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56786A" w:rsidRPr="009615EE" w14:paraId="466AD6E1" w14:textId="77777777" w:rsidTr="00515AE8">
        <w:trPr>
          <w:trHeight w:val="1138"/>
        </w:trPr>
        <w:tc>
          <w:tcPr>
            <w:tcW w:w="4637" w:type="dxa"/>
          </w:tcPr>
          <w:p w14:paraId="041412C9" w14:textId="77777777" w:rsidR="0056786A" w:rsidRPr="009615EE" w:rsidRDefault="0056786A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1121529C" w14:textId="77777777" w:rsidR="0056786A" w:rsidRPr="009615EE" w:rsidRDefault="0056786A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56786A" w:rsidRPr="009615EE" w14:paraId="5538DEAC" w14:textId="77777777" w:rsidTr="00515AE8">
        <w:trPr>
          <w:trHeight w:val="569"/>
        </w:trPr>
        <w:tc>
          <w:tcPr>
            <w:tcW w:w="4637" w:type="dxa"/>
          </w:tcPr>
          <w:p w14:paraId="0BC25606" w14:textId="77777777" w:rsidR="0056786A" w:rsidRPr="009615EE" w:rsidRDefault="0056786A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396AE751" w14:textId="77777777" w:rsidR="0056786A" w:rsidRPr="009615EE" w:rsidRDefault="0056786A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01C35AEF" w14:textId="77777777" w:rsidR="0056786A" w:rsidRPr="009615EE" w:rsidRDefault="0056786A" w:rsidP="0056786A">
      <w:pPr>
        <w:rPr>
          <w:rFonts w:eastAsia="Calibri" w:cs="Times New Roman"/>
          <w:bCs/>
          <w:sz w:val="22"/>
          <w14:ligatures w14:val="none"/>
        </w:rPr>
      </w:pPr>
    </w:p>
    <w:p w14:paraId="3E842C43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6FA2CAF9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5351B1FC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0025F062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4A839F4A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3682C2DC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517A4624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□ * osoba fizyczna nieprowadząca działalności gospodarczej</w:t>
      </w:r>
    </w:p>
    <w:p w14:paraId="5AE1B336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1FA4FA2F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171E8F34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0A68853A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66CBB28C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2F8D92B5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6541E82B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2C749F3A" w14:textId="77777777" w:rsidR="0056786A" w:rsidRPr="009615EE" w:rsidRDefault="0056786A" w:rsidP="0056786A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56786A" w:rsidRPr="009615EE" w14:paraId="3EC5FFE5" w14:textId="77777777" w:rsidTr="00515AE8">
        <w:tc>
          <w:tcPr>
            <w:tcW w:w="704" w:type="dxa"/>
          </w:tcPr>
          <w:p w14:paraId="110D333D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4273635B" w14:textId="77777777" w:rsidR="0056786A" w:rsidRPr="009615EE" w:rsidRDefault="0056786A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5FB77CBD" w14:textId="77777777" w:rsidR="0056786A" w:rsidRPr="009615EE" w:rsidRDefault="0056786A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1D3940F8" w14:textId="77777777" w:rsidR="0056786A" w:rsidRPr="009615EE" w:rsidRDefault="0056786A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387E298F" w14:textId="77777777" w:rsidR="0056786A" w:rsidRPr="009615EE" w:rsidRDefault="0056786A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5B0D2704" w14:textId="77777777" w:rsidR="0056786A" w:rsidRPr="009615EE" w:rsidRDefault="0056786A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229EBD04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6786A" w:rsidRPr="009615EE" w14:paraId="0E202CE7" w14:textId="77777777" w:rsidTr="00515AE8">
        <w:tc>
          <w:tcPr>
            <w:tcW w:w="704" w:type="dxa"/>
          </w:tcPr>
          <w:p w14:paraId="4CF6CBEF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2FA5E33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9FCA437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C34BC13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6786A" w:rsidRPr="009615EE" w14:paraId="0FE428A5" w14:textId="77777777" w:rsidTr="00515AE8">
        <w:tc>
          <w:tcPr>
            <w:tcW w:w="704" w:type="dxa"/>
          </w:tcPr>
          <w:p w14:paraId="0367411C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B398293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8530C1B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5044553" w14:textId="77777777" w:rsidR="0056786A" w:rsidRPr="009615EE" w:rsidRDefault="0056786A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3EF7EADA" w14:textId="77777777" w:rsidR="0056786A" w:rsidRPr="009615EE" w:rsidRDefault="0056786A" w:rsidP="0056786A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47F98DC7" w14:textId="77777777" w:rsidR="0056786A" w:rsidRPr="009615EE" w:rsidRDefault="0056786A" w:rsidP="0056786A">
      <w:pPr>
        <w:pStyle w:val="Akapitzlist"/>
        <w:numPr>
          <w:ilvl w:val="0"/>
          <w:numId w:val="141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2F6AE9ED" w14:textId="4BC0EA4D" w:rsidR="00E02F38" w:rsidRPr="0056786A" w:rsidRDefault="0056786A" w:rsidP="0056786A">
      <w:r w:rsidRPr="009615EE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sectPr w:rsidR="00E02F38" w:rsidRPr="0056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3DAD1" w14:textId="77777777" w:rsidR="00C144AE" w:rsidRDefault="00C144AE" w:rsidP="00231E80">
      <w:pPr>
        <w:spacing w:after="0" w:line="240" w:lineRule="auto"/>
      </w:pPr>
      <w:r>
        <w:separator/>
      </w:r>
    </w:p>
  </w:endnote>
  <w:endnote w:type="continuationSeparator" w:id="0">
    <w:p w14:paraId="19813B00" w14:textId="77777777" w:rsidR="00C144AE" w:rsidRDefault="00C144AE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0B40D" w14:textId="77777777" w:rsidR="00C144AE" w:rsidRDefault="00C144AE" w:rsidP="00231E80">
      <w:pPr>
        <w:spacing w:after="0" w:line="240" w:lineRule="auto"/>
      </w:pPr>
      <w:r>
        <w:separator/>
      </w:r>
    </w:p>
  </w:footnote>
  <w:footnote w:type="continuationSeparator" w:id="0">
    <w:p w14:paraId="104AABA5" w14:textId="77777777" w:rsidR="00C144AE" w:rsidRDefault="00C144AE" w:rsidP="00231E80">
      <w:pPr>
        <w:spacing w:after="0" w:line="240" w:lineRule="auto"/>
      </w:pPr>
      <w:r>
        <w:continuationSeparator/>
      </w:r>
    </w:p>
  </w:footnote>
  <w:footnote w:id="1">
    <w:p w14:paraId="42E9721A" w14:textId="77777777" w:rsidR="0056786A" w:rsidRPr="006F5AE3" w:rsidRDefault="0056786A" w:rsidP="0056786A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10CB1907" w14:textId="77777777" w:rsidR="0056786A" w:rsidRPr="006F5AE3" w:rsidRDefault="0056786A" w:rsidP="0056786A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31E80"/>
    <w:rsid w:val="002402E2"/>
    <w:rsid w:val="00393375"/>
    <w:rsid w:val="00461C0F"/>
    <w:rsid w:val="0056786A"/>
    <w:rsid w:val="00651DBB"/>
    <w:rsid w:val="007A7016"/>
    <w:rsid w:val="00A44648"/>
    <w:rsid w:val="00C144AE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1518</Words>
  <Characters>9110</Characters>
  <Application>Microsoft Office Word</Application>
  <DocSecurity>0</DocSecurity>
  <Lines>75</Lines>
  <Paragraphs>21</Paragraphs>
  <ScaleCrop>false</ScaleCrop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2026-02-03T21:17:00Z</dcterms:created>
  <dcterms:modified xsi:type="dcterms:W3CDTF">2026-02-03T21:17:00Z</dcterms:modified>
</cp:coreProperties>
</file>